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773D6C52" w14:textId="77777777" w:rsidR="007618C6" w:rsidRPr="007618C6" w:rsidRDefault="00E549C7" w:rsidP="007618C6">
      <w:pPr>
        <w:pStyle w:val="Akapitzlist"/>
        <w:numPr>
          <w:ilvl w:val="0"/>
          <w:numId w:val="179"/>
        </w:numPr>
        <w:ind w:left="426" w:hanging="284"/>
        <w:jc w:val="both"/>
        <w:rPr>
          <w:rFonts w:ascii="Tahoma" w:hAnsi="Tahoma" w:cs="Tahoma"/>
          <w:sz w:val="20"/>
          <w:szCs w:val="20"/>
        </w:rPr>
      </w:pPr>
      <w:r w:rsidRPr="007618C6">
        <w:rPr>
          <w:rFonts w:ascii="Tahoma" w:hAnsi="Tahoma" w:cs="Tahoma"/>
          <w:bCs/>
          <w:sz w:val="20"/>
          <w:szCs w:val="20"/>
        </w:rPr>
        <w:t>W odpowiedzi na ogłoszenie o zamówieniu w sprawie postępowania o udzielenie zamówienia publicznego prowadzonego w trybie podstawowym bez negocjacji</w:t>
      </w:r>
      <w:r w:rsidR="00816D47" w:rsidRPr="007618C6">
        <w:rPr>
          <w:rFonts w:ascii="Tahoma" w:hAnsi="Tahoma" w:cs="Tahoma"/>
          <w:bCs/>
          <w:sz w:val="20"/>
          <w:szCs w:val="20"/>
        </w:rPr>
        <w:t xml:space="preserve"> na:</w:t>
      </w:r>
      <w:r w:rsidR="00816D47" w:rsidRPr="007618C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816D47" w:rsidRPr="007618C6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„</w:t>
      </w:r>
      <w:r w:rsidR="007618C6" w:rsidRPr="007618C6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Remonty dróg gminnych publicznych i wewnętrznych w Gminie Mszana</w:t>
      </w:r>
      <w:r w:rsidR="00816D47" w:rsidRPr="007618C6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”</w:t>
      </w:r>
      <w:r w:rsidR="00816D47" w:rsidRPr="007618C6">
        <w:rPr>
          <w:rFonts w:ascii="Tahoma" w:hAnsi="Tahoma" w:cs="Tahoma"/>
          <w:b/>
          <w:sz w:val="20"/>
          <w:szCs w:val="20"/>
        </w:rPr>
        <w:t xml:space="preserve">, </w:t>
      </w:r>
      <w:r w:rsidR="00816D47" w:rsidRPr="007618C6">
        <w:rPr>
          <w:rFonts w:ascii="Tahoma" w:hAnsi="Tahoma" w:cs="Tahoma"/>
          <w:sz w:val="20"/>
          <w:szCs w:val="20"/>
        </w:rPr>
        <w:t>zgodnie ze specyfikacją warunków zamówienia,</w:t>
      </w:r>
      <w:r w:rsidR="00816D47" w:rsidRPr="007618C6">
        <w:rPr>
          <w:rFonts w:ascii="Tahoma" w:hAnsi="Tahoma" w:cs="Tahoma"/>
          <w:b/>
          <w:sz w:val="20"/>
          <w:szCs w:val="20"/>
        </w:rPr>
        <w:t xml:space="preserve"> </w:t>
      </w:r>
      <w:r w:rsidR="007618C6" w:rsidRPr="007618C6">
        <w:rPr>
          <w:rFonts w:ascii="Tahoma" w:hAnsi="Tahoma" w:cs="Tahoma"/>
          <w:sz w:val="20"/>
          <w:szCs w:val="20"/>
        </w:rPr>
        <w:t>składamy ofertę na następujące części ......................... (należy wpisać, na które części Wykonawca składa ofertę)</w:t>
      </w:r>
    </w:p>
    <w:p w14:paraId="0A7186F8" w14:textId="35C4724E" w:rsidR="007618C6" w:rsidRPr="00233156" w:rsidRDefault="007618C6" w:rsidP="007618C6">
      <w:pPr>
        <w:suppressAutoHyphens w:val="0"/>
        <w:overflowPunct/>
        <w:autoSpaceDE/>
        <w:spacing w:after="120"/>
        <w:ind w:left="357"/>
        <w:jc w:val="both"/>
        <w:textAlignment w:val="auto"/>
        <w:rPr>
          <w:rFonts w:ascii="Tahoma" w:hAnsi="Tahoma" w:cs="Tahoma"/>
        </w:rPr>
      </w:pPr>
      <w:r w:rsidRPr="00233156">
        <w:rPr>
          <w:rFonts w:ascii="Tahoma" w:hAnsi="Tahoma" w:cs="Tahoma"/>
        </w:rPr>
        <w:t>za cenę</w:t>
      </w:r>
      <w:r>
        <w:rPr>
          <w:rFonts w:ascii="Tahoma" w:hAnsi="Tahoma" w:cs="Tahoma"/>
        </w:rPr>
        <w:t xml:space="preserve">, określoną poniżej dla danej części </w:t>
      </w:r>
      <w:r w:rsidRPr="00233156">
        <w:rPr>
          <w:rFonts w:ascii="Tahoma" w:hAnsi="Tahoma" w:cs="Tahoma"/>
        </w:rPr>
        <w:t xml:space="preserve">oraz </w:t>
      </w:r>
      <w:r>
        <w:rPr>
          <w:rFonts w:ascii="Tahoma" w:hAnsi="Tahoma" w:cs="Tahoma"/>
        </w:rPr>
        <w:t xml:space="preserve">oświadczamy, że </w:t>
      </w:r>
      <w:r w:rsidRPr="00233156">
        <w:rPr>
          <w:rFonts w:ascii="Tahoma" w:hAnsi="Tahoma" w:cs="Tahoma"/>
        </w:rPr>
        <w:t xml:space="preserve">deklarujemy następujący termin gwarancji: </w:t>
      </w:r>
    </w:p>
    <w:p w14:paraId="15466687" w14:textId="079EC59E" w:rsidR="007618C6" w:rsidRDefault="007618C6" w:rsidP="007618C6">
      <w:pPr>
        <w:rPr>
          <w:rFonts w:ascii="Tahoma" w:hAnsi="Tahoma" w:cs="Tahoma"/>
          <w:sz w:val="16"/>
          <w:szCs w:val="16"/>
        </w:rPr>
      </w:pPr>
      <w:r w:rsidRPr="00A22913">
        <w:rPr>
          <w:rFonts w:ascii="Tahoma" w:hAnsi="Tahoma" w:cs="Tahoma"/>
          <w:sz w:val="16"/>
          <w:szCs w:val="16"/>
        </w:rPr>
        <w:t>Tabela nr 1 – Kryteria oceny ofert</w:t>
      </w:r>
    </w:p>
    <w:p w14:paraId="710FF59E" w14:textId="77777777" w:rsidR="007618C6" w:rsidRPr="00A22913" w:rsidRDefault="007618C6" w:rsidP="007618C6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08"/>
        <w:gridCol w:w="2000"/>
        <w:gridCol w:w="1900"/>
        <w:gridCol w:w="1900"/>
        <w:gridCol w:w="2061"/>
      </w:tblGrid>
      <w:tr w:rsidR="007618C6" w14:paraId="3419A35F" w14:textId="77777777" w:rsidTr="0024604D">
        <w:trPr>
          <w:trHeight w:val="284"/>
        </w:trPr>
        <w:tc>
          <w:tcPr>
            <w:tcW w:w="1508" w:type="dxa"/>
            <w:vAlign w:val="center"/>
          </w:tcPr>
          <w:p w14:paraId="48D80D14" w14:textId="77777777" w:rsidR="007618C6" w:rsidRPr="003012F9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Nr części</w:t>
            </w:r>
          </w:p>
        </w:tc>
        <w:tc>
          <w:tcPr>
            <w:tcW w:w="2000" w:type="dxa"/>
            <w:vAlign w:val="center"/>
          </w:tcPr>
          <w:p w14:paraId="237A8F69" w14:textId="77777777" w:rsidR="007618C6" w:rsidRPr="003012F9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Cena netto</w:t>
            </w:r>
          </w:p>
        </w:tc>
        <w:tc>
          <w:tcPr>
            <w:tcW w:w="1900" w:type="dxa"/>
            <w:vAlign w:val="center"/>
          </w:tcPr>
          <w:p w14:paraId="2FDC6C23" w14:textId="77777777" w:rsidR="007618C6" w:rsidRPr="003012F9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Podatek VAT</w:t>
            </w:r>
          </w:p>
        </w:tc>
        <w:tc>
          <w:tcPr>
            <w:tcW w:w="1900" w:type="dxa"/>
            <w:vAlign w:val="center"/>
          </w:tcPr>
          <w:p w14:paraId="362D4F03" w14:textId="77777777" w:rsidR="007618C6" w:rsidRPr="003012F9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  <w:tc>
          <w:tcPr>
            <w:tcW w:w="2061" w:type="dxa"/>
            <w:vAlign w:val="center"/>
          </w:tcPr>
          <w:p w14:paraId="033CE6D5" w14:textId="77777777" w:rsidR="007618C6" w:rsidRDefault="007618C6" w:rsidP="0024604D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  <w:p w14:paraId="52702A75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(należy wypełnić zgodnie z pkt 2.2 rozdziału XI swz</w:t>
            </w:r>
            <w:r w:rsidRPr="0017557F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7618C6" w14:paraId="08B4E2E5" w14:textId="77777777" w:rsidTr="0024604D">
        <w:trPr>
          <w:trHeight w:val="118"/>
        </w:trPr>
        <w:tc>
          <w:tcPr>
            <w:tcW w:w="1508" w:type="dxa"/>
          </w:tcPr>
          <w:p w14:paraId="569D4E53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</w:tcPr>
          <w:p w14:paraId="6BD2A5AF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1900" w:type="dxa"/>
          </w:tcPr>
          <w:p w14:paraId="0B2B1B1F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1900" w:type="dxa"/>
          </w:tcPr>
          <w:p w14:paraId="0FBC2126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 xml:space="preserve"> (b+c)</w:t>
            </w:r>
          </w:p>
        </w:tc>
        <w:tc>
          <w:tcPr>
            <w:tcW w:w="2061" w:type="dxa"/>
          </w:tcPr>
          <w:p w14:paraId="3F505AB7" w14:textId="77777777" w:rsidR="007618C6" w:rsidRPr="0017557F" w:rsidRDefault="007618C6" w:rsidP="0024604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</w:tr>
      <w:tr w:rsidR="007618C6" w14:paraId="453A0FDC" w14:textId="77777777" w:rsidTr="0024604D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1E711873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Część 1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73C3C286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380A8B36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078B6C44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0AC5116C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618C6" w14:paraId="42F9F154" w14:textId="77777777" w:rsidTr="0024604D">
        <w:trPr>
          <w:trHeight w:val="20"/>
        </w:trPr>
        <w:tc>
          <w:tcPr>
            <w:tcW w:w="1508" w:type="dxa"/>
            <w:shd w:val="clear" w:color="auto" w:fill="A6A6A6" w:themeFill="background1" w:themeFillShade="A6"/>
            <w:vAlign w:val="center"/>
          </w:tcPr>
          <w:p w14:paraId="5F7F4A87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14:paraId="315B148E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14:paraId="0E305A90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14:paraId="700F0B05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14:paraId="0C26AE50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618C6" w14:paraId="3AE8C1F7" w14:textId="77777777" w:rsidTr="0024604D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09ABFB2F" w14:textId="77777777" w:rsidR="007618C6" w:rsidRDefault="007618C6" w:rsidP="0024604D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2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25D0017C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37D5A97F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1AD43080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59555D4A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618C6" w14:paraId="2C0ABFF5" w14:textId="77777777" w:rsidTr="0024604D">
        <w:trPr>
          <w:trHeight w:val="20"/>
        </w:trPr>
        <w:tc>
          <w:tcPr>
            <w:tcW w:w="1508" w:type="dxa"/>
            <w:shd w:val="clear" w:color="auto" w:fill="A6A6A6" w:themeFill="background1" w:themeFillShade="A6"/>
            <w:vAlign w:val="center"/>
          </w:tcPr>
          <w:p w14:paraId="0E65F1A8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14:paraId="77F47419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14:paraId="7816DA84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14:paraId="1FC9E87A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14:paraId="1FE840CD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7618C6" w14:paraId="7C76AC36" w14:textId="77777777" w:rsidTr="0024604D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14:paraId="3372D86C" w14:textId="77777777" w:rsidR="007618C6" w:rsidRDefault="007618C6" w:rsidP="0024604D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3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14:paraId="57E56679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1699157D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14:paraId="09DA149C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14:paraId="0E5560FE" w14:textId="77777777" w:rsidR="007618C6" w:rsidRDefault="007618C6" w:rsidP="0024604D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14:paraId="107DF4A9" w14:textId="2C5A98E8" w:rsidR="00F2505E" w:rsidRDefault="00F2505E" w:rsidP="007618C6">
      <w:pPr>
        <w:spacing w:after="240"/>
        <w:jc w:val="both"/>
        <w:rPr>
          <w:rFonts w:ascii="Tahoma" w:hAnsi="Tahoma" w:cs="Tahoma"/>
          <w:b/>
          <w:sz w:val="16"/>
          <w:szCs w:val="16"/>
        </w:rPr>
      </w:pPr>
    </w:p>
    <w:p w14:paraId="4B1FB37D" w14:textId="7B617400" w:rsidR="00816D47" w:rsidRPr="00A10C89" w:rsidRDefault="00816D47" w:rsidP="007618C6">
      <w:pPr>
        <w:pStyle w:val="Akapitzlist"/>
        <w:numPr>
          <w:ilvl w:val="0"/>
          <w:numId w:val="179"/>
        </w:numPr>
        <w:tabs>
          <w:tab w:val="left" w:pos="400"/>
        </w:tabs>
        <w:autoSpaceDN w:val="0"/>
        <w:adjustRightInd w:val="0"/>
        <w:spacing w:after="0" w:line="240" w:lineRule="auto"/>
        <w:ind w:left="426" w:hanging="284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0C4EA996" w:rsidR="00816D47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779ED">
        <w:rPr>
          <w:rFonts w:ascii="Tahoma" w:hAnsi="Tahoma" w:cs="Tahoma"/>
          <w:i/>
          <w:sz w:val="16"/>
          <w:szCs w:val="16"/>
        </w:rPr>
        <w:t xml:space="preserve">ust. </w:t>
      </w:r>
      <w:r w:rsidR="004C2536">
        <w:rPr>
          <w:rFonts w:ascii="Tahoma" w:hAnsi="Tahoma" w:cs="Tahoma"/>
          <w:i/>
          <w:sz w:val="16"/>
          <w:szCs w:val="16"/>
        </w:rPr>
        <w:t>10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40CC8448" w14:textId="77777777" w:rsidR="007618C6" w:rsidRPr="006858D8" w:rsidRDefault="007618C6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29096CBB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3E070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45 dni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</w:t>
      </w:r>
      <w:r w:rsidR="00E030F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zawarcia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4C2536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6E1FA5CF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  <w:r w:rsidR="007618C6">
        <w:rPr>
          <w:rFonts w:ascii="Tahoma" w:hAnsi="Tahoma" w:cs="Tahoma"/>
        </w:rPr>
        <w:t xml:space="preserve"> na część nr  ………….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4C2536">
      <w:pPr>
        <w:spacing w:after="12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3187C473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7618C6">
        <w:rPr>
          <w:rFonts w:ascii="Tahoma" w:eastAsia="Lucida Sans Unicode" w:hAnsi="Tahoma" w:cs="Tahoma"/>
          <w:kern w:val="3"/>
          <w:lang w:eastAsia="zh-CN"/>
        </w:rPr>
        <w:t>na część nr  ………..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lastRenderedPageBreak/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76520C5B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>art. 125 ust. 1 ustawy Pzp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4C2536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wykonawcy,</w:t>
      </w:r>
    </w:p>
    <w:p w14:paraId="26ED16CB" w14:textId="282F6453" w:rsidR="004C2536" w:rsidRPr="004C2536" w:rsidRDefault="004C2536" w:rsidP="004C2536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oświadczenie, o którym  mowa w art. 125 ust. 1 ustawy Pzp (zał nr 3a do SWZ) – dotyczy podmiotu udostępniającego zasoby,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CEiDG</w:t>
      </w:r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78A8848F" w:rsidR="00816D47" w:rsidRPr="004C1200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Pzp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>art. 118 ustawy Pzp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4D820D13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 xml:space="preserve">tego podmiotu wymienione w pkt </w:t>
      </w:r>
      <w:r w:rsidR="004C2536">
        <w:rPr>
          <w:rFonts w:ascii="Tahoma" w:eastAsia="Arial" w:hAnsi="Tahoma" w:cs="Tahoma"/>
          <w:color w:val="000000"/>
          <w:sz w:val="16"/>
          <w:szCs w:val="16"/>
        </w:rPr>
        <w:t>3 oraz w pkt.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4C2536">
        <w:rPr>
          <w:rFonts w:ascii="Tahoma" w:eastAsia="Arial" w:hAnsi="Tahoma" w:cs="Tahoma"/>
          <w:color w:val="000000"/>
          <w:sz w:val="16"/>
          <w:szCs w:val="16"/>
        </w:rPr>
        <w:t xml:space="preserve"> – jeżeli dotyczy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sectPr w:rsidR="00816D47" w:rsidRPr="00B779ED" w:rsidSect="0072761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71CB4" w14:textId="77777777" w:rsidR="007B14EF" w:rsidRDefault="007B14EF" w:rsidP="00DA5839">
      <w:r>
        <w:separator/>
      </w:r>
    </w:p>
  </w:endnote>
  <w:endnote w:type="continuationSeparator" w:id="0">
    <w:p w14:paraId="0CE0B9D5" w14:textId="77777777" w:rsidR="007B14EF" w:rsidRDefault="007B14E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80D39" w14:textId="77777777" w:rsidR="007B14EF" w:rsidRDefault="007B14EF" w:rsidP="00DA5839">
      <w:r>
        <w:separator/>
      </w:r>
    </w:p>
  </w:footnote>
  <w:footnote w:type="continuationSeparator" w:id="0">
    <w:p w14:paraId="1914F737" w14:textId="77777777" w:rsidR="007B14EF" w:rsidRDefault="007B14EF" w:rsidP="00DA5839">
      <w:r>
        <w:continuationSeparator/>
      </w:r>
    </w:p>
  </w:footnote>
  <w:footnote w:id="1">
    <w:p w14:paraId="189A39CA" w14:textId="77777777" w:rsidR="00A57D69" w:rsidRPr="004C2536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C253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F527C43" w14:textId="77777777" w:rsidR="00A57D69" w:rsidRPr="004C253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C253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C253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C2536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45AC984B" w14:textId="77777777" w:rsidR="00A57D69" w:rsidRPr="004C2536" w:rsidRDefault="00A57D69" w:rsidP="004C2536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4C2536" w:rsidRDefault="00A57D69" w:rsidP="004C25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AD91F11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7618C6">
      <w:rPr>
        <w:rFonts w:ascii="Tahoma" w:hAnsi="Tahoma" w:cs="Tahoma"/>
      </w:rPr>
      <w:t>9</w:t>
    </w:r>
    <w:r w:rsidR="00A57D69" w:rsidRPr="00DF5681">
      <w:rPr>
        <w:rFonts w:ascii="Tahoma" w:hAnsi="Tahoma" w:cs="Tahoma"/>
      </w:rPr>
      <w:t>.202</w:t>
    </w:r>
    <w:bookmarkEnd w:id="0"/>
    <w:r w:rsidR="0072761C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77777777" w:rsidR="00FF2BB6" w:rsidRDefault="00FF2BB6" w:rsidP="00EB685A">
    <w:pPr>
      <w:pBdr>
        <w:bottom w:val="single" w:sz="4" w:space="1" w:color="auto"/>
      </w:pBdr>
      <w:rPr>
        <w:rFonts w:ascii="Tahoma" w:hAnsi="Tahoma" w:cs="Tahoma"/>
      </w:rPr>
    </w:pPr>
  </w:p>
  <w:p w14:paraId="77CDEF9A" w14:textId="79E71C6E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</w:t>
    </w:r>
    <w:r w:rsidR="004C2536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4C2536">
      <w:rPr>
        <w:rFonts w:ascii="Tahoma" w:hAnsi="Tahoma" w:cs="Tahoma"/>
      </w:rPr>
      <w:t>3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EF907F0"/>
    <w:multiLevelType w:val="hybridMultilevel"/>
    <w:tmpl w:val="67440BE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54526">
    <w:abstractNumId w:val="2"/>
  </w:num>
  <w:num w:numId="2" w16cid:durableId="1123377281">
    <w:abstractNumId w:val="149"/>
  </w:num>
  <w:num w:numId="3" w16cid:durableId="792483621">
    <w:abstractNumId w:val="65"/>
  </w:num>
  <w:num w:numId="4" w16cid:durableId="74861029">
    <w:abstractNumId w:val="169"/>
  </w:num>
  <w:num w:numId="5" w16cid:durableId="1874002963">
    <w:abstractNumId w:val="193"/>
  </w:num>
  <w:num w:numId="6" w16cid:durableId="1584492080">
    <w:abstractNumId w:val="139"/>
  </w:num>
  <w:num w:numId="7" w16cid:durableId="583032875">
    <w:abstractNumId w:val="150"/>
  </w:num>
  <w:num w:numId="8" w16cid:durableId="683945711">
    <w:abstractNumId w:val="55"/>
  </w:num>
  <w:num w:numId="9" w16cid:durableId="560136215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0351072">
    <w:abstractNumId w:val="175"/>
  </w:num>
  <w:num w:numId="11" w16cid:durableId="1390030222">
    <w:abstractNumId w:val="134"/>
  </w:num>
  <w:num w:numId="12" w16cid:durableId="1216771825">
    <w:abstractNumId w:val="56"/>
  </w:num>
  <w:num w:numId="13" w16cid:durableId="1951467103">
    <w:abstractNumId w:val="93"/>
  </w:num>
  <w:num w:numId="14" w16cid:durableId="848911023">
    <w:abstractNumId w:val="141"/>
  </w:num>
  <w:num w:numId="15" w16cid:durableId="1917933580">
    <w:abstractNumId w:val="162"/>
  </w:num>
  <w:num w:numId="16" w16cid:durableId="756442176">
    <w:abstractNumId w:val="163"/>
  </w:num>
  <w:num w:numId="17" w16cid:durableId="423497373">
    <w:abstractNumId w:val="89"/>
  </w:num>
  <w:num w:numId="18" w16cid:durableId="854461547">
    <w:abstractNumId w:val="63"/>
  </w:num>
  <w:num w:numId="19" w16cid:durableId="1615558930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94616740">
    <w:abstractNumId w:val="54"/>
  </w:num>
  <w:num w:numId="21" w16cid:durableId="983464439">
    <w:abstractNumId w:val="189"/>
  </w:num>
  <w:num w:numId="22" w16cid:durableId="1919436427">
    <w:abstractNumId w:val="84"/>
  </w:num>
  <w:num w:numId="23" w16cid:durableId="905073450">
    <w:abstractNumId w:val="137"/>
  </w:num>
  <w:num w:numId="24" w16cid:durableId="1880046330">
    <w:abstractNumId w:val="164"/>
  </w:num>
  <w:num w:numId="25" w16cid:durableId="1524130386">
    <w:abstractNumId w:val="38"/>
  </w:num>
  <w:num w:numId="26" w16cid:durableId="1493183160">
    <w:abstractNumId w:val="128"/>
  </w:num>
  <w:num w:numId="27" w16cid:durableId="1133524807">
    <w:abstractNumId w:val="102"/>
  </w:num>
  <w:num w:numId="28" w16cid:durableId="113326663">
    <w:abstractNumId w:val="25"/>
  </w:num>
  <w:num w:numId="29" w16cid:durableId="2086829306">
    <w:abstractNumId w:val="117"/>
  </w:num>
  <w:num w:numId="30" w16cid:durableId="884292566">
    <w:abstractNumId w:val="148"/>
  </w:num>
  <w:num w:numId="31" w16cid:durableId="1973780111">
    <w:abstractNumId w:val="165"/>
  </w:num>
  <w:num w:numId="32" w16cid:durableId="1563328345">
    <w:abstractNumId w:val="185"/>
  </w:num>
  <w:num w:numId="33" w16cid:durableId="191309792">
    <w:abstractNumId w:val="122"/>
  </w:num>
  <w:num w:numId="34" w16cid:durableId="477848604">
    <w:abstractNumId w:val="121"/>
  </w:num>
  <w:num w:numId="35" w16cid:durableId="287661653">
    <w:abstractNumId w:val="73"/>
  </w:num>
  <w:num w:numId="36" w16cid:durableId="1450735821">
    <w:abstractNumId w:val="85"/>
  </w:num>
  <w:num w:numId="37" w16cid:durableId="833254700">
    <w:abstractNumId w:val="87"/>
  </w:num>
  <w:num w:numId="38" w16cid:durableId="2070110184">
    <w:abstractNumId w:val="81"/>
  </w:num>
  <w:num w:numId="39" w16cid:durableId="1655375436">
    <w:abstractNumId w:val="69"/>
  </w:num>
  <w:num w:numId="40" w16cid:durableId="502549316">
    <w:abstractNumId w:val="29"/>
  </w:num>
  <w:num w:numId="41" w16cid:durableId="1166751601">
    <w:abstractNumId w:val="153"/>
  </w:num>
  <w:num w:numId="42" w16cid:durableId="1536430869">
    <w:abstractNumId w:val="82"/>
  </w:num>
  <w:num w:numId="43" w16cid:durableId="180552581">
    <w:abstractNumId w:val="109"/>
  </w:num>
  <w:num w:numId="44" w16cid:durableId="1373771438">
    <w:abstractNumId w:val="119"/>
  </w:num>
  <w:num w:numId="45" w16cid:durableId="2029678956">
    <w:abstractNumId w:val="145"/>
  </w:num>
  <w:num w:numId="46" w16cid:durableId="1489512802">
    <w:abstractNumId w:val="27"/>
  </w:num>
  <w:num w:numId="47" w16cid:durableId="990714842">
    <w:abstractNumId w:val="51"/>
  </w:num>
  <w:num w:numId="48" w16cid:durableId="390927562">
    <w:abstractNumId w:val="98"/>
  </w:num>
  <w:num w:numId="49" w16cid:durableId="1790589822">
    <w:abstractNumId w:val="41"/>
  </w:num>
  <w:num w:numId="50" w16cid:durableId="473838777">
    <w:abstractNumId w:val="36"/>
  </w:num>
  <w:num w:numId="51" w16cid:durableId="1575436751">
    <w:abstractNumId w:val="126"/>
  </w:num>
  <w:num w:numId="52" w16cid:durableId="1861774850">
    <w:abstractNumId w:val="48"/>
  </w:num>
  <w:num w:numId="53" w16cid:durableId="1715083866">
    <w:abstractNumId w:val="147"/>
  </w:num>
  <w:num w:numId="54" w16cid:durableId="573584762">
    <w:abstractNumId w:val="106"/>
  </w:num>
  <w:num w:numId="55" w16cid:durableId="2024821482">
    <w:abstractNumId w:val="61"/>
  </w:num>
  <w:num w:numId="56" w16cid:durableId="1840609386">
    <w:abstractNumId w:val="118"/>
  </w:num>
  <w:num w:numId="57" w16cid:durableId="471481484">
    <w:abstractNumId w:val="167"/>
  </w:num>
  <w:num w:numId="58" w16cid:durableId="2107379560">
    <w:abstractNumId w:val="26"/>
  </w:num>
  <w:num w:numId="59" w16cid:durableId="817266218">
    <w:abstractNumId w:val="155"/>
  </w:num>
  <w:num w:numId="60" w16cid:durableId="46268553">
    <w:abstractNumId w:val="183"/>
  </w:num>
  <w:num w:numId="61" w16cid:durableId="2071806857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15948412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29506301">
    <w:abstractNumId w:val="28"/>
  </w:num>
  <w:num w:numId="64" w16cid:durableId="46759635">
    <w:abstractNumId w:val="130"/>
  </w:num>
  <w:num w:numId="65" w16cid:durableId="546067239">
    <w:abstractNumId w:val="34"/>
  </w:num>
  <w:num w:numId="66" w16cid:durableId="1440372975">
    <w:abstractNumId w:val="111"/>
  </w:num>
  <w:num w:numId="67" w16cid:durableId="1232929092">
    <w:abstractNumId w:val="53"/>
  </w:num>
  <w:num w:numId="68" w16cid:durableId="1630672949">
    <w:abstractNumId w:val="177"/>
  </w:num>
  <w:num w:numId="69" w16cid:durableId="769660495">
    <w:abstractNumId w:val="86"/>
  </w:num>
  <w:num w:numId="70" w16cid:durableId="583999134">
    <w:abstractNumId w:val="159"/>
  </w:num>
  <w:num w:numId="71" w16cid:durableId="1245802700">
    <w:abstractNumId w:val="35"/>
  </w:num>
  <w:num w:numId="72" w16cid:durableId="258222728">
    <w:abstractNumId w:val="138"/>
  </w:num>
  <w:num w:numId="73" w16cid:durableId="363753458">
    <w:abstractNumId w:val="132"/>
  </w:num>
  <w:num w:numId="74" w16cid:durableId="2042318892">
    <w:abstractNumId w:val="112"/>
  </w:num>
  <w:num w:numId="75" w16cid:durableId="1604461728">
    <w:abstractNumId w:val="192"/>
  </w:num>
  <w:num w:numId="76" w16cid:durableId="2061467355">
    <w:abstractNumId w:val="49"/>
  </w:num>
  <w:num w:numId="77" w16cid:durableId="1596590747">
    <w:abstractNumId w:val="101"/>
  </w:num>
  <w:num w:numId="78" w16cid:durableId="810900352">
    <w:abstractNumId w:val="161"/>
  </w:num>
  <w:num w:numId="79" w16cid:durableId="1852380284">
    <w:abstractNumId w:val="173"/>
  </w:num>
  <w:num w:numId="80" w16cid:durableId="219440493">
    <w:abstractNumId w:val="47"/>
  </w:num>
  <w:num w:numId="81" w16cid:durableId="544410124">
    <w:abstractNumId w:val="140"/>
  </w:num>
  <w:num w:numId="82" w16cid:durableId="2133286016">
    <w:abstractNumId w:val="94"/>
  </w:num>
  <w:num w:numId="83" w16cid:durableId="1603954195">
    <w:abstractNumId w:val="30"/>
  </w:num>
  <w:num w:numId="84" w16cid:durableId="1358389036">
    <w:abstractNumId w:val="57"/>
  </w:num>
  <w:num w:numId="85" w16cid:durableId="25907310">
    <w:abstractNumId w:val="186"/>
  </w:num>
  <w:num w:numId="86" w16cid:durableId="562376667">
    <w:abstractNumId w:val="71"/>
  </w:num>
  <w:num w:numId="87" w16cid:durableId="1619679068">
    <w:abstractNumId w:val="52"/>
  </w:num>
  <w:num w:numId="88" w16cid:durableId="450637258">
    <w:abstractNumId w:val="40"/>
  </w:num>
  <w:num w:numId="89" w16cid:durableId="1043405101">
    <w:abstractNumId w:val="194"/>
  </w:num>
  <w:num w:numId="90" w16cid:durableId="1762682036">
    <w:abstractNumId w:val="76"/>
  </w:num>
  <w:num w:numId="91" w16cid:durableId="2130585169">
    <w:abstractNumId w:val="158"/>
  </w:num>
  <w:num w:numId="92" w16cid:durableId="1409613938">
    <w:abstractNumId w:val="104"/>
  </w:num>
  <w:num w:numId="93" w16cid:durableId="9711341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14164437">
    <w:abstractNumId w:val="40"/>
    <w:lvlOverride w:ilvl="0">
      <w:startOverride w:val="1"/>
    </w:lvlOverride>
  </w:num>
  <w:num w:numId="95" w16cid:durableId="772097057">
    <w:abstractNumId w:val="88"/>
  </w:num>
  <w:num w:numId="96" w16cid:durableId="517961828">
    <w:abstractNumId w:val="99"/>
  </w:num>
  <w:num w:numId="97" w16cid:durableId="34741404">
    <w:abstractNumId w:val="58"/>
  </w:num>
  <w:num w:numId="98" w16cid:durableId="1166827888">
    <w:abstractNumId w:val="5"/>
  </w:num>
  <w:num w:numId="99" w16cid:durableId="1576629476">
    <w:abstractNumId w:val="187"/>
  </w:num>
  <w:num w:numId="100" w16cid:durableId="2057007375">
    <w:abstractNumId w:val="135"/>
  </w:num>
  <w:num w:numId="101" w16cid:durableId="1024281995">
    <w:abstractNumId w:val="198"/>
  </w:num>
  <w:num w:numId="102" w16cid:durableId="483349922">
    <w:abstractNumId w:val="133"/>
  </w:num>
  <w:num w:numId="103" w16cid:durableId="1687822727">
    <w:abstractNumId w:val="74"/>
  </w:num>
  <w:num w:numId="104" w16cid:durableId="456797222">
    <w:abstractNumId w:val="91"/>
  </w:num>
  <w:num w:numId="105" w16cid:durableId="1527451173">
    <w:abstractNumId w:val="160"/>
  </w:num>
  <w:num w:numId="106" w16cid:durableId="2080398487">
    <w:abstractNumId w:val="120"/>
  </w:num>
  <w:num w:numId="107" w16cid:durableId="1931042852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624380230">
    <w:abstractNumId w:val="174"/>
  </w:num>
  <w:num w:numId="109" w16cid:durableId="787747955">
    <w:abstractNumId w:val="32"/>
  </w:num>
  <w:num w:numId="110" w16cid:durableId="158228495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128012893">
    <w:abstractNumId w:val="178"/>
  </w:num>
  <w:num w:numId="112" w16cid:durableId="1712918039">
    <w:abstractNumId w:val="127"/>
  </w:num>
  <w:num w:numId="113" w16cid:durableId="110249958">
    <w:abstractNumId w:val="60"/>
  </w:num>
  <w:num w:numId="114" w16cid:durableId="782309752">
    <w:abstractNumId w:val="39"/>
  </w:num>
  <w:num w:numId="115" w16cid:durableId="987439961">
    <w:abstractNumId w:val="143"/>
  </w:num>
  <w:num w:numId="116" w16cid:durableId="1421562184">
    <w:abstractNumId w:val="152"/>
  </w:num>
  <w:num w:numId="117" w16cid:durableId="970088892">
    <w:abstractNumId w:val="184"/>
  </w:num>
  <w:num w:numId="118" w16cid:durableId="1150290763">
    <w:abstractNumId w:val="113"/>
  </w:num>
  <w:num w:numId="119" w16cid:durableId="1817869742">
    <w:abstractNumId w:val="66"/>
  </w:num>
  <w:num w:numId="120" w16cid:durableId="815686744">
    <w:abstractNumId w:val="191"/>
  </w:num>
  <w:num w:numId="121" w16cid:durableId="1437478903">
    <w:abstractNumId w:val="115"/>
  </w:num>
  <w:num w:numId="122" w16cid:durableId="1438481962">
    <w:abstractNumId w:val="100"/>
  </w:num>
  <w:num w:numId="123" w16cid:durableId="1579365026">
    <w:abstractNumId w:val="114"/>
  </w:num>
  <w:num w:numId="124" w16cid:durableId="1650937030">
    <w:abstractNumId w:val="75"/>
  </w:num>
  <w:num w:numId="125" w16cid:durableId="345139387">
    <w:abstractNumId w:val="79"/>
  </w:num>
  <w:num w:numId="126" w16cid:durableId="1837526058">
    <w:abstractNumId w:val="72"/>
  </w:num>
  <w:num w:numId="127" w16cid:durableId="437720194">
    <w:abstractNumId w:val="31"/>
  </w:num>
  <w:num w:numId="128" w16cid:durableId="1848247302">
    <w:abstractNumId w:val="67"/>
  </w:num>
  <w:num w:numId="129" w16cid:durableId="977413229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61561540">
    <w:abstractNumId w:val="195"/>
  </w:num>
  <w:num w:numId="131" w16cid:durableId="496193514">
    <w:abstractNumId w:val="142"/>
  </w:num>
  <w:num w:numId="132" w16cid:durableId="646327771">
    <w:abstractNumId w:val="176"/>
  </w:num>
  <w:num w:numId="133" w16cid:durableId="1552768827">
    <w:abstractNumId w:val="190"/>
  </w:num>
  <w:num w:numId="134" w16cid:durableId="84617587">
    <w:abstractNumId w:val="144"/>
  </w:num>
  <w:num w:numId="135" w16cid:durableId="910043307">
    <w:abstractNumId w:val="179"/>
  </w:num>
  <w:num w:numId="136" w16cid:durableId="929047235">
    <w:abstractNumId w:val="92"/>
  </w:num>
  <w:num w:numId="137" w16cid:durableId="1348142536">
    <w:abstractNumId w:val="108"/>
  </w:num>
  <w:num w:numId="138" w16cid:durableId="1134255845">
    <w:abstractNumId w:val="68"/>
  </w:num>
  <w:num w:numId="139" w16cid:durableId="218371875">
    <w:abstractNumId w:val="83"/>
  </w:num>
  <w:num w:numId="140" w16cid:durableId="609899349">
    <w:abstractNumId w:val="136"/>
  </w:num>
  <w:num w:numId="141" w16cid:durableId="398476527">
    <w:abstractNumId w:val="96"/>
  </w:num>
  <w:num w:numId="142" w16cid:durableId="1184517038">
    <w:abstractNumId w:val="80"/>
  </w:num>
  <w:num w:numId="143" w16cid:durableId="364058021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6250335">
    <w:abstractNumId w:val="129"/>
  </w:num>
  <w:num w:numId="145" w16cid:durableId="449670088">
    <w:abstractNumId w:val="116"/>
  </w:num>
  <w:num w:numId="146" w16cid:durableId="226887422">
    <w:abstractNumId w:val="44"/>
  </w:num>
  <w:num w:numId="147" w16cid:durableId="1024163471">
    <w:abstractNumId w:val="170"/>
  </w:num>
  <w:num w:numId="148" w16cid:durableId="2043168951">
    <w:abstractNumId w:val="77"/>
  </w:num>
  <w:num w:numId="149" w16cid:durableId="1725106268">
    <w:abstractNumId w:val="46"/>
  </w:num>
  <w:num w:numId="150" w16cid:durableId="196478488">
    <w:abstractNumId w:val="154"/>
  </w:num>
  <w:num w:numId="151" w16cid:durableId="81536789">
    <w:abstractNumId w:val="37"/>
  </w:num>
  <w:num w:numId="152" w16cid:durableId="1214580389">
    <w:abstractNumId w:val="90"/>
  </w:num>
  <w:num w:numId="153" w16cid:durableId="1061178740">
    <w:abstractNumId w:val="123"/>
  </w:num>
  <w:num w:numId="154" w16cid:durableId="877551476">
    <w:abstractNumId w:val="97"/>
  </w:num>
  <w:num w:numId="155" w16cid:durableId="1121531512">
    <w:abstractNumId w:val="131"/>
  </w:num>
  <w:num w:numId="156" w16cid:durableId="101926599">
    <w:abstractNumId w:val="196"/>
  </w:num>
  <w:num w:numId="157" w16cid:durableId="102504010">
    <w:abstractNumId w:val="78"/>
  </w:num>
  <w:num w:numId="158" w16cid:durableId="688872623">
    <w:abstractNumId w:val="156"/>
  </w:num>
  <w:num w:numId="159" w16cid:durableId="749274593">
    <w:abstractNumId w:val="110"/>
  </w:num>
  <w:num w:numId="160" w16cid:durableId="1600407411">
    <w:abstractNumId w:val="188"/>
  </w:num>
  <w:num w:numId="161" w16cid:durableId="9795858">
    <w:abstractNumId w:val="33"/>
  </w:num>
  <w:num w:numId="162" w16cid:durableId="1585384053">
    <w:abstractNumId w:val="45"/>
  </w:num>
  <w:num w:numId="163" w16cid:durableId="414057769">
    <w:abstractNumId w:val="70"/>
  </w:num>
  <w:num w:numId="164" w16cid:durableId="1174298654">
    <w:abstractNumId w:val="168"/>
  </w:num>
  <w:num w:numId="165" w16cid:durableId="1189492863">
    <w:abstractNumId w:val="151"/>
  </w:num>
  <w:num w:numId="166" w16cid:durableId="1346637259">
    <w:abstractNumId w:val="107"/>
  </w:num>
  <w:num w:numId="167" w16cid:durableId="1986740250">
    <w:abstractNumId w:val="166"/>
  </w:num>
  <w:num w:numId="168" w16cid:durableId="1886015514">
    <w:abstractNumId w:val="59"/>
  </w:num>
  <w:num w:numId="169" w16cid:durableId="2106531738">
    <w:abstractNumId w:val="125"/>
  </w:num>
  <w:num w:numId="170" w16cid:durableId="838157153">
    <w:abstractNumId w:val="105"/>
  </w:num>
  <w:num w:numId="171" w16cid:durableId="1072971926">
    <w:abstractNumId w:val="146"/>
  </w:num>
  <w:num w:numId="172" w16cid:durableId="847792346">
    <w:abstractNumId w:val="171"/>
  </w:num>
  <w:num w:numId="173" w16cid:durableId="777676172">
    <w:abstractNumId w:val="43"/>
  </w:num>
  <w:num w:numId="174" w16cid:durableId="85658019">
    <w:abstractNumId w:val="157"/>
  </w:num>
  <w:num w:numId="175" w16cid:durableId="2106028253">
    <w:abstractNumId w:val="0"/>
  </w:num>
  <w:num w:numId="176" w16cid:durableId="678315368">
    <w:abstractNumId w:val="95"/>
  </w:num>
  <w:num w:numId="177" w16cid:durableId="317345342">
    <w:abstractNumId w:val="50"/>
  </w:num>
  <w:num w:numId="178" w16cid:durableId="1464693492">
    <w:abstractNumId w:val="62"/>
  </w:num>
  <w:num w:numId="179" w16cid:durableId="1189487193">
    <w:abstractNumId w:val="42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7D8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4E5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0702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F31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36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467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6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8C6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14EF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6A7D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257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0FB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40BF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3156A"/>
    <w:rsid w:val="00364815"/>
    <w:rsid w:val="003953B7"/>
    <w:rsid w:val="003A0854"/>
    <w:rsid w:val="003A78C6"/>
    <w:rsid w:val="003E0F4F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15F7B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3D3F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CAD0D-532F-4CF1-80AA-0270CE83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2023-08-22T15:04:00Z</dcterms:modified>
</cp:coreProperties>
</file>